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BC16CB" w:rsidRPr="00AA00E7" w:rsidRDefault="00E13AF8" w:rsidP="00BC16C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D22C71" w:rsidRDefault="00D22C71" w:rsidP="0030252C"/>
    <w:p w:rsidR="00FE201A" w:rsidRDefault="00FE201A" w:rsidP="006030D0"/>
    <w:p w:rsidR="008E3D43" w:rsidRDefault="008E3D43" w:rsidP="00915B7D"/>
    <w:p w:rsidR="005125EE" w:rsidRDefault="005125EE" w:rsidP="00915B7D"/>
    <w:p w:rsidR="005125EE" w:rsidRDefault="005125EE" w:rsidP="00915B7D">
      <w:pPr>
        <w:rPr>
          <w:b/>
        </w:rPr>
      </w:pPr>
    </w:p>
    <w:p w:rsidR="008E3D43" w:rsidRDefault="008E3D43" w:rsidP="00915B7D">
      <w:pPr>
        <w:rPr>
          <w:b/>
        </w:rPr>
      </w:pPr>
    </w:p>
    <w:p w:rsidR="00BC16CB" w:rsidRDefault="00BC16CB" w:rsidP="00915B7D">
      <w:pPr>
        <w:rPr>
          <w:b/>
        </w:rPr>
      </w:pPr>
    </w:p>
    <w:p w:rsidR="00BC16CB" w:rsidRDefault="00BC16CB" w:rsidP="00915B7D">
      <w:pPr>
        <w:rPr>
          <w:b/>
        </w:rPr>
      </w:pPr>
    </w:p>
    <w:p w:rsidR="00BC16CB" w:rsidRDefault="00BC16CB" w:rsidP="00915B7D">
      <w:pPr>
        <w:rPr>
          <w:b/>
        </w:rPr>
      </w:pPr>
    </w:p>
    <w:p w:rsidR="00BC16CB" w:rsidRDefault="00BC16CB" w:rsidP="00915B7D">
      <w:pPr>
        <w:rPr>
          <w:b/>
        </w:rPr>
      </w:pPr>
    </w:p>
    <w:p w:rsidR="00BC16CB" w:rsidRDefault="00BC16CB" w:rsidP="00915B7D">
      <w:pPr>
        <w:rPr>
          <w:b/>
        </w:rPr>
      </w:pPr>
    </w:p>
    <w:p w:rsidR="00D22C71" w:rsidRDefault="00D22C71"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30252C"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30252C" w:rsidRPr="0030252C">
        <w:rPr>
          <w:sz w:val="26"/>
          <w:szCs w:val="26"/>
        </w:rPr>
        <w:t xml:space="preserve">техническую поддержку АСР «Старт» и модуля </w:t>
      </w:r>
    </w:p>
    <w:p w:rsidR="00915B7D" w:rsidRPr="009A2A76" w:rsidRDefault="0030252C" w:rsidP="00915B7D">
      <w:pPr>
        <w:jc w:val="center"/>
        <w:rPr>
          <w:sz w:val="26"/>
          <w:szCs w:val="26"/>
        </w:rPr>
      </w:pPr>
      <w:r w:rsidRPr="0030252C">
        <w:rPr>
          <w:sz w:val="26"/>
          <w:szCs w:val="26"/>
        </w:rPr>
        <w:t>«Старт-</w:t>
      </w:r>
      <w:r w:rsidRPr="0030252C">
        <w:rPr>
          <w:sz w:val="26"/>
          <w:szCs w:val="26"/>
          <w:lang w:val="en-US"/>
        </w:rPr>
        <w:t>IP</w:t>
      </w:r>
      <w:r w:rsidRPr="0030252C">
        <w:rPr>
          <w:sz w:val="26"/>
          <w:szCs w:val="26"/>
        </w:rPr>
        <w:t>»</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C16CB" w:rsidRPr="00BC16CB">
        <w:rPr>
          <w:iCs/>
        </w:rPr>
        <w:t>30</w:t>
      </w:r>
      <w:r w:rsidRPr="00F84878">
        <w:rPr>
          <w:iCs/>
        </w:rPr>
        <w:t xml:space="preserve">» </w:t>
      </w:r>
      <w:r w:rsidR="00117388">
        <w:rPr>
          <w:iCs/>
        </w:rPr>
        <w:t>ок</w:t>
      </w:r>
      <w:r w:rsidR="00FE201A">
        <w:rPr>
          <w:iCs/>
        </w:rPr>
        <w:t>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D957A6" w:rsidRDefault="00D957A6" w:rsidP="00915B7D">
      <w:pPr>
        <w:rPr>
          <w:b/>
          <w:color w:val="FF0000"/>
        </w:rPr>
      </w:pPr>
    </w:p>
    <w:p w:rsidR="000D7D3E" w:rsidRDefault="000D7D3E" w:rsidP="00915B7D">
      <w:pPr>
        <w:rPr>
          <w:b/>
          <w:color w:val="FF0000"/>
        </w:rPr>
      </w:pPr>
    </w:p>
    <w:p w:rsidR="000D7D3E" w:rsidRDefault="000D7D3E" w:rsidP="00915B7D">
      <w:pPr>
        <w:rPr>
          <w:b/>
          <w:color w:val="FF0000"/>
        </w:rPr>
      </w:pPr>
      <w:bookmarkStart w:id="0" w:name="_GoBack"/>
      <w:bookmarkEnd w:id="0"/>
    </w:p>
    <w:p w:rsidR="00F4795F" w:rsidRDefault="00F4795F" w:rsidP="00915B7D">
      <w:pPr>
        <w:rPr>
          <w:b/>
          <w:color w:val="FF0000"/>
        </w:rPr>
      </w:pPr>
    </w:p>
    <w:p w:rsidR="00F4795F" w:rsidRDefault="00F4795F" w:rsidP="00915B7D">
      <w:pPr>
        <w:rPr>
          <w:b/>
          <w:color w:val="FF0000"/>
        </w:rPr>
      </w:pPr>
    </w:p>
    <w:p w:rsidR="008E3D43" w:rsidRDefault="008E3D43" w:rsidP="00915B7D">
      <w:pPr>
        <w:rPr>
          <w:b/>
          <w:color w:val="FF0000"/>
        </w:rPr>
      </w:pPr>
    </w:p>
    <w:p w:rsidR="0069585D" w:rsidRDefault="0069585D" w:rsidP="00B666F4"/>
    <w:p w:rsidR="005125EE" w:rsidRDefault="005125EE"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017E20">
          <w:rPr>
            <w:noProof/>
            <w:webHidden/>
          </w:rPr>
          <w:t>3</w:t>
        </w:r>
        <w:r w:rsidRPr="00742F11">
          <w:rPr>
            <w:noProof/>
            <w:webHidden/>
          </w:rPr>
          <w:fldChar w:fldCharType="end"/>
        </w:r>
      </w:hyperlink>
    </w:p>
    <w:p w:rsidR="00915B7D" w:rsidRPr="00742F11" w:rsidRDefault="00017E20"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017E20"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017E20"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017E2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017E2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017E2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017E20"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17E20"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017E20"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30252C" w:rsidRPr="00E4141B">
        <w:rPr>
          <w:b/>
        </w:rPr>
        <w:t>техническую поддержку АСР «Старт» и модуля «Старт-</w:t>
      </w:r>
      <w:r w:rsidR="0030252C" w:rsidRPr="00E4141B">
        <w:rPr>
          <w:b/>
          <w:lang w:val="en-US"/>
        </w:rPr>
        <w:t>IP</w:t>
      </w:r>
      <w:r w:rsidR="0030252C" w:rsidRPr="00E4141B">
        <w:rPr>
          <w:b/>
        </w:rPr>
        <w:t>»</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30252C"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30252C" w:rsidP="001412FA">
            <w:pPr>
              <w:autoSpaceDE w:val="0"/>
              <w:autoSpaceDN w:val="0"/>
              <w:adjustRightInd w:val="0"/>
              <w:jc w:val="both"/>
            </w:pPr>
            <w:r>
              <w:t>Хасанов Марат Рашитович</w:t>
            </w:r>
          </w:p>
          <w:p w:rsidR="00915B7D" w:rsidRPr="00BC16CB" w:rsidRDefault="00B42DA3" w:rsidP="0000551E">
            <w:pPr>
              <w:autoSpaceDE w:val="0"/>
              <w:autoSpaceDN w:val="0"/>
              <w:adjustRightInd w:val="0"/>
              <w:jc w:val="both"/>
            </w:pPr>
            <w:r w:rsidRPr="00B42DA3">
              <w:t>т</w:t>
            </w:r>
            <w:r>
              <w:t>ел</w:t>
            </w:r>
            <w:r w:rsidRPr="00BC16CB">
              <w:t xml:space="preserve">. </w:t>
            </w:r>
            <w:r w:rsidRPr="00BC16CB">
              <w:rPr>
                <w:bCs/>
              </w:rPr>
              <w:t>+ 7</w:t>
            </w:r>
            <w:r w:rsidR="002D671C" w:rsidRPr="00BC16CB">
              <w:t xml:space="preserve"> (347) 221</w:t>
            </w:r>
            <w:r w:rsidR="0030252C" w:rsidRPr="00BC16CB">
              <w:t>5640</w:t>
            </w:r>
            <w:r w:rsidRPr="00BC16CB">
              <w:t xml:space="preserve">, </w:t>
            </w:r>
            <w:r w:rsidR="00B22F1E" w:rsidRPr="0053230E">
              <w:rPr>
                <w:rFonts w:eastAsia="Calibri"/>
                <w:bCs/>
                <w:color w:val="000000"/>
                <w:lang w:val="en-US"/>
              </w:rPr>
              <w:t>e</w:t>
            </w:r>
            <w:r w:rsidR="00B22F1E" w:rsidRPr="00BC16CB">
              <w:rPr>
                <w:rFonts w:eastAsia="Calibri"/>
                <w:bCs/>
                <w:color w:val="000000"/>
              </w:rPr>
              <w:t>-</w:t>
            </w:r>
            <w:r w:rsidR="00B22F1E" w:rsidRPr="0053230E">
              <w:rPr>
                <w:rFonts w:eastAsia="Calibri"/>
                <w:bCs/>
                <w:color w:val="000000"/>
                <w:lang w:val="en-US"/>
              </w:rPr>
              <w:t>mail</w:t>
            </w:r>
            <w:r w:rsidR="00B22F1E" w:rsidRPr="00BC16CB">
              <w:rPr>
                <w:rFonts w:eastAsia="Calibri"/>
                <w:bCs/>
                <w:color w:val="000000"/>
              </w:rPr>
              <w:t>:</w:t>
            </w:r>
            <w:r w:rsidR="00B22F1E" w:rsidRPr="00BC16CB">
              <w:t xml:space="preserve"> </w:t>
            </w:r>
            <w:hyperlink r:id="rId14" w:history="1">
              <w:r w:rsidR="0030252C" w:rsidRPr="00D27B61">
                <w:rPr>
                  <w:rStyle w:val="a5"/>
                  <w:lang w:val="en-US"/>
                </w:rPr>
                <w:t>marat</w:t>
              </w:r>
              <w:r w:rsidR="0030252C" w:rsidRPr="00BC16CB">
                <w:rPr>
                  <w:rStyle w:val="a5"/>
                </w:rPr>
                <w:t>@</w:t>
              </w:r>
              <w:r w:rsidR="0030252C" w:rsidRPr="00D27B61">
                <w:rPr>
                  <w:rStyle w:val="a5"/>
                  <w:lang w:val="en-US"/>
                </w:rPr>
                <w:t>bashtel</w:t>
              </w:r>
              <w:r w:rsidR="0030252C" w:rsidRPr="00BC16CB">
                <w:rPr>
                  <w:rStyle w:val="a5"/>
                </w:rPr>
                <w:t>.</w:t>
              </w:r>
              <w:proofErr w:type="spellStart"/>
              <w:r w:rsidR="0030252C" w:rsidRPr="00D27B61">
                <w:rPr>
                  <w:rStyle w:val="a5"/>
                  <w:lang w:val="en-US"/>
                </w:rPr>
                <w:t>ru</w:t>
              </w:r>
              <w:proofErr w:type="spellEnd"/>
            </w:hyperlink>
            <w:r w:rsidR="0030252C" w:rsidRPr="00BC16CB">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30252C" w:rsidRPr="0030252C">
              <w:t>техническую поддержку АСР «Старт» и модуля «Старт-</w:t>
            </w:r>
            <w:r w:rsidR="0030252C" w:rsidRPr="0030252C">
              <w:rPr>
                <w:lang w:val="en-US"/>
              </w:rPr>
              <w:t>IP</w:t>
            </w:r>
            <w:r w:rsidR="0030252C" w:rsidRPr="0030252C">
              <w:t>»</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E71802" w:rsidP="000C1D31">
            <w:pPr>
              <w:pStyle w:val="Default"/>
              <w:jc w:val="both"/>
              <w:rPr>
                <w:iCs/>
                <w:color w:val="auto"/>
                <w:sz w:val="10"/>
                <w:szCs w:val="10"/>
              </w:rPr>
            </w:pPr>
            <w:r w:rsidRPr="00982C28">
              <w:t>27 761 280,00 (Двадцать семь миллионов семьсот шестьдесят одна тысяча двести восемьдесят) рублей 00 копеек, в том числе НДС (18%) – 4 234 771,53 (Четыре миллиона двести тридцать четыре тысячи семьсот семьдесят один) рубль 53 копейки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D1D09">
            <w:pPr>
              <w:pStyle w:val="Default"/>
              <w:rPr>
                <w:iCs/>
              </w:rPr>
            </w:pPr>
            <w:r w:rsidRPr="00F84878">
              <w:rPr>
                <w:iCs/>
              </w:rPr>
              <w:t xml:space="preserve"> </w:t>
            </w:r>
            <w:r w:rsidR="00D02223">
              <w:rPr>
                <w:iCs/>
              </w:rPr>
              <w:t xml:space="preserve">не позднее </w:t>
            </w:r>
            <w:r w:rsidRPr="00F84878">
              <w:rPr>
                <w:iCs/>
              </w:rPr>
              <w:t>«</w:t>
            </w:r>
            <w:r w:rsidR="000D1D09">
              <w:rPr>
                <w:iCs/>
              </w:rPr>
              <w:t>03</w:t>
            </w:r>
            <w:r w:rsidRPr="00F84878">
              <w:rPr>
                <w:iCs/>
              </w:rPr>
              <w:t xml:space="preserve">» </w:t>
            </w:r>
            <w:r w:rsidR="000D1D09">
              <w:rPr>
                <w:iCs/>
              </w:rPr>
              <w:t>но</w:t>
            </w:r>
            <w:r w:rsidR="008831F4">
              <w:rPr>
                <w:iCs/>
              </w:rPr>
              <w:t>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17E20">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17E20">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17E20"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30252C"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30252C" w:rsidRDefault="0030252C" w:rsidP="0030252C">
            <w:pPr>
              <w:autoSpaceDE w:val="0"/>
              <w:autoSpaceDN w:val="0"/>
              <w:adjustRightInd w:val="0"/>
              <w:jc w:val="both"/>
            </w:pPr>
            <w:r>
              <w:t>Хасанов Марат Рашитович</w:t>
            </w:r>
          </w:p>
          <w:p w:rsidR="00915B7D" w:rsidRPr="00BC16CB" w:rsidRDefault="0030252C" w:rsidP="0030252C">
            <w:pPr>
              <w:autoSpaceDE w:val="0"/>
              <w:autoSpaceDN w:val="0"/>
              <w:adjustRightInd w:val="0"/>
              <w:jc w:val="both"/>
            </w:pPr>
            <w:r w:rsidRPr="00B42DA3">
              <w:t>т</w:t>
            </w:r>
            <w:r>
              <w:t>ел</w:t>
            </w:r>
            <w:r w:rsidRPr="00BC16CB">
              <w:t xml:space="preserve">. </w:t>
            </w:r>
            <w:r w:rsidRPr="00BC16CB">
              <w:rPr>
                <w:bCs/>
              </w:rPr>
              <w:t>+ 7</w:t>
            </w:r>
            <w:r w:rsidRPr="00BC16CB">
              <w:t xml:space="preserve"> (347) 2215640, </w:t>
            </w:r>
            <w:r w:rsidRPr="0053230E">
              <w:rPr>
                <w:rFonts w:eastAsia="Calibri"/>
                <w:bCs/>
                <w:color w:val="000000"/>
                <w:lang w:val="en-US"/>
              </w:rPr>
              <w:t>e</w:t>
            </w:r>
            <w:r w:rsidRPr="00BC16CB">
              <w:rPr>
                <w:rFonts w:eastAsia="Calibri"/>
                <w:bCs/>
                <w:color w:val="000000"/>
              </w:rPr>
              <w:t>-</w:t>
            </w:r>
            <w:r w:rsidRPr="0053230E">
              <w:rPr>
                <w:rFonts w:eastAsia="Calibri"/>
                <w:bCs/>
                <w:color w:val="000000"/>
                <w:lang w:val="en-US"/>
              </w:rPr>
              <w:t>mail</w:t>
            </w:r>
            <w:r w:rsidRPr="00BC16CB">
              <w:rPr>
                <w:rFonts w:eastAsia="Calibri"/>
                <w:bCs/>
                <w:color w:val="000000"/>
              </w:rPr>
              <w:t>:</w:t>
            </w:r>
            <w:r w:rsidRPr="00BC16CB">
              <w:t xml:space="preserve"> </w:t>
            </w:r>
            <w:hyperlink r:id="rId25" w:history="1">
              <w:r w:rsidRPr="00D27B61">
                <w:rPr>
                  <w:rStyle w:val="a5"/>
                  <w:lang w:val="en-US"/>
                </w:rPr>
                <w:t>marat</w:t>
              </w:r>
              <w:r w:rsidRPr="00BC16CB">
                <w:rPr>
                  <w:rStyle w:val="a5"/>
                </w:rPr>
                <w:t>@</w:t>
              </w:r>
              <w:r w:rsidRPr="00D27B61">
                <w:rPr>
                  <w:rStyle w:val="a5"/>
                  <w:lang w:val="en-US"/>
                </w:rPr>
                <w:t>bashtel</w:t>
              </w:r>
              <w:r w:rsidRPr="00BC16CB">
                <w:rPr>
                  <w:rStyle w:val="a5"/>
                </w:rPr>
                <w:t>.</w:t>
              </w:r>
              <w:proofErr w:type="spellStart"/>
              <w:r w:rsidRPr="00D27B61">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BC16CB"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0D1D09" w:rsidRDefault="000D1D09" w:rsidP="000D1D09">
            <w:r w:rsidRPr="009E276B">
              <w:t>Общество с ограниченной ответственностью «</w:t>
            </w:r>
            <w:r w:rsidRPr="00E4141B">
              <w:t>Старт2ком</w:t>
            </w:r>
            <w:r w:rsidRPr="009E276B">
              <w:t xml:space="preserve">» </w:t>
            </w:r>
          </w:p>
          <w:p w:rsidR="00915B7D" w:rsidRPr="00D7468D" w:rsidRDefault="000D1D09" w:rsidP="000D1D09">
            <w:r w:rsidRPr="009E276B">
              <w:t>(</w:t>
            </w:r>
            <w:r>
              <w:t>ООО «</w:t>
            </w:r>
            <w:r w:rsidRPr="00E4141B">
              <w:t>Старт2ком</w:t>
            </w:r>
            <w:r>
              <w:t>»</w:t>
            </w:r>
            <w:r w:rsidRPr="009E276B">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0D1D09" w:rsidP="008E3617">
            <w:pPr>
              <w:rPr>
                <w:color w:val="FF0000"/>
              </w:rPr>
            </w:pPr>
            <w:r w:rsidRPr="00E4141B">
              <w:rPr>
                <w:lang w:eastAsia="ar-SA"/>
              </w:rPr>
              <w:t>121170</w:t>
            </w:r>
            <w:r>
              <w:rPr>
                <w:lang w:eastAsia="ar-SA"/>
              </w:rPr>
              <w:t>,</w:t>
            </w:r>
            <w:r w:rsidRPr="00E4141B">
              <w:rPr>
                <w:lang w:eastAsia="ar-SA"/>
              </w:rPr>
              <w:t xml:space="preserve"> г. Москва, Кутузовский проспект, д. 45</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893552">
            <w:pPr>
              <w:rPr>
                <w:i/>
                <w:color w:val="FF0000"/>
              </w:rPr>
            </w:pPr>
            <w:r>
              <w:rPr>
                <w:iCs/>
              </w:rPr>
              <w:t xml:space="preserve">не позднее </w:t>
            </w:r>
            <w:r w:rsidR="000D1D09" w:rsidRPr="00F84878">
              <w:rPr>
                <w:iCs/>
              </w:rPr>
              <w:t>«</w:t>
            </w:r>
            <w:r w:rsidR="000D1D09">
              <w:rPr>
                <w:iCs/>
              </w:rPr>
              <w:t>03</w:t>
            </w:r>
            <w:r w:rsidR="000D1D09" w:rsidRPr="00F84878">
              <w:rPr>
                <w:iCs/>
              </w:rPr>
              <w:t xml:space="preserve">» </w:t>
            </w:r>
            <w:r w:rsidR="000D1D09">
              <w:rPr>
                <w:iCs/>
              </w:rPr>
              <w:t>ноября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30252C" w:rsidRPr="0030252C">
              <w:t>техническую поддержку АСР «Старт» и модуля «Старт-</w:t>
            </w:r>
            <w:r w:rsidR="0030252C" w:rsidRPr="0030252C">
              <w:rPr>
                <w:lang w:val="en-US"/>
              </w:rPr>
              <w:t>IP</w:t>
            </w:r>
            <w:r w:rsidR="0030252C" w:rsidRPr="0030252C">
              <w:t>»</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71802" w:rsidP="007D7270">
            <w:pPr>
              <w:ind w:firstLine="34"/>
              <w:jc w:val="both"/>
            </w:pPr>
            <w:r w:rsidRPr="00982C28">
              <w:t>27 761 280,00 (Двадцать семь миллионов семьсот шестьдесят одна тысяча двести восемьдесят) рублей 00 копеек, в том числе НДС (18%) – 4 234 771,53 (Четыре миллиона двести тридцать четыре тысячи семьсот семьдесят один) рубль 53 копейки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17E20">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17E20">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17E20">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17E20">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017E20">
      <w:rPr>
        <w:noProof/>
      </w:rPr>
      <w:t>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017E20">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17E20"/>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A6C58"/>
    <w:rsid w:val="000B0BE2"/>
    <w:rsid w:val="000C1D31"/>
    <w:rsid w:val="000C6659"/>
    <w:rsid w:val="000D1D09"/>
    <w:rsid w:val="000D57A8"/>
    <w:rsid w:val="000D7D3E"/>
    <w:rsid w:val="000E4D41"/>
    <w:rsid w:val="000E6588"/>
    <w:rsid w:val="000E65CB"/>
    <w:rsid w:val="000E7527"/>
    <w:rsid w:val="0010314D"/>
    <w:rsid w:val="00103D05"/>
    <w:rsid w:val="00104450"/>
    <w:rsid w:val="00104FE9"/>
    <w:rsid w:val="001101A7"/>
    <w:rsid w:val="00112070"/>
    <w:rsid w:val="00117217"/>
    <w:rsid w:val="00117388"/>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2A05"/>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252C"/>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125EE"/>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1623C"/>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831F4"/>
    <w:rsid w:val="00893552"/>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83C6C"/>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16CB"/>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22C71"/>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7BF9"/>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1802"/>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B105C"/>
    <w:rsid w:val="00FC388A"/>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marat@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F1197-4629-4942-A529-975F0E0DB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4253</Words>
  <Characters>24244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69</cp:revision>
  <cp:lastPrinted>2017-10-30T08:52:00Z</cp:lastPrinted>
  <dcterms:created xsi:type="dcterms:W3CDTF">2017-07-20T07:15:00Z</dcterms:created>
  <dcterms:modified xsi:type="dcterms:W3CDTF">2017-10-30T08:52:00Z</dcterms:modified>
</cp:coreProperties>
</file>